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2916AA"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2916AA" w:rsidP="00A448CD">
      <w:pPr>
        <w:tabs>
          <w:tab w:val="left" w:pos="426"/>
          <w:tab w:val="left" w:pos="851"/>
        </w:tabs>
        <w:jc w:val="both"/>
        <w:rPr>
          <w:rFonts w:ascii="Arial" w:hAnsi="Arial" w:cs="Arial"/>
        </w:rPr>
      </w:pPr>
      <w:r w:rsidRPr="002916AA">
        <w:rPr>
          <w:rFonts w:ascii="Arial Narrow" w:hAnsi="Arial Narrow" w:cs="Arial"/>
          <w:b/>
          <w:color w:val="0070C0"/>
          <w:sz w:val="28"/>
          <w:szCs w:val="28"/>
        </w:rPr>
        <w:t>Marché de Maitrise d’œuvre :</w:t>
      </w:r>
      <w:r>
        <w:rPr>
          <w:rFonts w:ascii="Arial Narrow" w:hAnsi="Arial Narrow" w:cs="Arial"/>
          <w:b/>
          <w:color w:val="0070C0"/>
          <w:sz w:val="28"/>
          <w:szCs w:val="28"/>
        </w:rPr>
        <w:t xml:space="preserve"> </w:t>
      </w:r>
      <w:bookmarkStart w:id="0" w:name="_GoBack"/>
      <w:bookmarkEnd w:id="0"/>
      <w:r w:rsidR="00A448CD" w:rsidRPr="00A448CD">
        <w:rPr>
          <w:rFonts w:ascii="Arial Narrow" w:hAnsi="Arial Narrow" w:cs="Arial"/>
          <w:b/>
          <w:color w:val="0070C0"/>
          <w:sz w:val="28"/>
          <w:szCs w:val="28"/>
        </w:rPr>
        <w:t>Réhabilitation lourde du rez-de-chaussée du bâtiment Saint-Exupéry en vue de la relocalisation de la pédiatrie du Centre Hospitalier du Mans</w:t>
      </w: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2"/>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16AA">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2916AA">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916A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916A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916AA">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916A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916A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3"/>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2916AA">
        <w:rPr>
          <w:rFonts w:ascii="Arial" w:hAnsi="Arial" w:cs="Arial"/>
        </w:rPr>
      </w:r>
      <w:r w:rsidR="002916AA">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2916AA">
        <w:rPr>
          <w:rFonts w:ascii="Arial" w:hAnsi="Arial" w:cs="Arial"/>
        </w:rPr>
      </w:r>
      <w:r w:rsidR="002916AA">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916A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F0613B">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F0613B">
            <w:rPr>
              <w:rFonts w:ascii="Arial" w:hAnsi="Arial" w:cs="Arial"/>
              <w:b/>
              <w:i/>
              <w:iCs/>
            </w:rPr>
            <w:t>TRVX25-013</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2916AA">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2916AA">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916AA"/>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448CD"/>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0613B"/>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77216036"/>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128A5-9AFF-4288-9911-C42627A2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3715</Words>
  <Characters>20433</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24100</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6</cp:revision>
  <cp:lastPrinted>2016-11-02T14:02:00Z</cp:lastPrinted>
  <dcterms:created xsi:type="dcterms:W3CDTF">2022-02-09T11:08:00Z</dcterms:created>
  <dcterms:modified xsi:type="dcterms:W3CDTF">2025-11-18T07:31:00Z</dcterms:modified>
</cp:coreProperties>
</file>